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54FE7E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7D4AA9">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792A90">
        <w:rPr>
          <w:rFonts w:cstheme="minorHAnsi"/>
          <w:color w:val="000000" w:themeColor="text1"/>
          <w:sz w:val="20"/>
          <w:szCs w:val="20"/>
        </w:rPr>
        <w:t xml:space="preserve"> </w:t>
      </w:r>
      <w:r w:rsidR="00C0365B">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38A27C2A"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792A90">
        <w:rPr>
          <w:rFonts w:asciiTheme="minorHAnsi" w:hAnsiTheme="minorHAnsi" w:cstheme="minorHAnsi"/>
          <w:b/>
        </w:rPr>
        <w:t xml:space="preserve"> </w:t>
      </w:r>
      <w:r w:rsidR="00C0365B">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2525F2" w:rsidRDefault="003760F3" w:rsidP="002525F2">
      <w:pPr>
        <w:rPr>
          <w:rFonts w:asciiTheme="minorHAnsi" w:hAnsiTheme="minorHAnsi" w:cstheme="minorHAnsi"/>
          <w:sz w:val="20"/>
        </w:rPr>
      </w:pPr>
    </w:p>
    <w:p w14:paraId="302DECAD" w14:textId="69428D01" w:rsidR="009F4D68" w:rsidRPr="002525F2" w:rsidRDefault="00533FAA" w:rsidP="002525F2">
      <w:pPr>
        <w:pStyle w:val="Nagwek2"/>
        <w:spacing w:before="0"/>
        <w:rPr>
          <w:rFonts w:asciiTheme="minorHAnsi" w:hAnsiTheme="minorHAnsi" w:cstheme="minorHAnsi"/>
          <w:b w:val="0"/>
          <w:color w:val="auto"/>
          <w:spacing w:val="-15"/>
          <w:sz w:val="22"/>
          <w:szCs w:val="22"/>
        </w:rPr>
      </w:pPr>
      <w:r w:rsidRPr="002525F2">
        <w:rPr>
          <w:rFonts w:asciiTheme="minorHAnsi" w:hAnsiTheme="minorHAnsi" w:cstheme="minorHAnsi"/>
          <w:b w:val="0"/>
          <w:color w:val="auto"/>
          <w:sz w:val="20"/>
          <w:lang w:eastAsia="pl-PL"/>
        </w:rPr>
        <w:t xml:space="preserve">Składając Ofertę w postępowaniu zakupowym nr </w:t>
      </w:r>
      <w:r w:rsidR="00007D40" w:rsidRPr="002525F2">
        <w:rPr>
          <w:rFonts w:asciiTheme="minorHAnsi" w:hAnsiTheme="minorHAnsi" w:cstheme="minorHAnsi"/>
          <w:color w:val="auto"/>
          <w:sz w:val="22"/>
          <w:szCs w:val="22"/>
          <w:shd w:val="clear" w:color="auto" w:fill="FDFDFD"/>
        </w:rPr>
        <w:t>POST/DYS/OLD/GZ/0</w:t>
      </w:r>
      <w:r w:rsidR="005D6D75">
        <w:rPr>
          <w:rFonts w:asciiTheme="minorHAnsi" w:hAnsiTheme="minorHAnsi" w:cstheme="minorHAnsi"/>
          <w:color w:val="auto"/>
          <w:sz w:val="22"/>
          <w:szCs w:val="22"/>
          <w:shd w:val="clear" w:color="auto" w:fill="FDFDFD"/>
        </w:rPr>
        <w:t>1242</w:t>
      </w:r>
      <w:r w:rsidR="00007D40" w:rsidRPr="002525F2">
        <w:rPr>
          <w:rFonts w:asciiTheme="minorHAnsi" w:hAnsiTheme="minorHAnsi" w:cstheme="minorHAnsi"/>
          <w:color w:val="auto"/>
          <w:sz w:val="22"/>
          <w:szCs w:val="22"/>
          <w:shd w:val="clear" w:color="auto" w:fill="FDFDFD"/>
        </w:rPr>
        <w:t>/2025</w:t>
      </w:r>
      <w:r w:rsidR="00007D40" w:rsidRPr="002525F2">
        <w:rPr>
          <w:rFonts w:asciiTheme="minorHAnsi" w:hAnsiTheme="minorHAnsi" w:cstheme="minorHAnsi"/>
          <w:b w:val="0"/>
          <w:color w:val="auto"/>
          <w:szCs w:val="22"/>
          <w:shd w:val="clear" w:color="auto" w:fill="FDFDFD"/>
        </w:rPr>
        <w:t xml:space="preserve"> </w:t>
      </w:r>
      <w:r w:rsidR="00007D40" w:rsidRPr="002525F2">
        <w:rPr>
          <w:rFonts w:asciiTheme="minorHAnsi" w:hAnsiTheme="minorHAnsi" w:cstheme="minorHAnsi"/>
          <w:b w:val="0"/>
          <w:color w:val="auto"/>
          <w:sz w:val="20"/>
          <w:lang w:eastAsia="pl-PL"/>
        </w:rPr>
        <w:t xml:space="preserve">prowadzonym w trybie przetargu nieograniczonego pn. </w:t>
      </w:r>
      <w:r w:rsidR="00DB0DD5" w:rsidRPr="00DB0DD5">
        <w:rPr>
          <w:rFonts w:asciiTheme="minorHAnsi" w:hAnsiTheme="minorHAnsi" w:cstheme="minorHAnsi"/>
          <w:color w:val="auto"/>
          <w:spacing w:val="-15"/>
          <w:sz w:val="22"/>
          <w:szCs w:val="22"/>
        </w:rPr>
        <w:t xml:space="preserve">Wykonanie robót budowlanych w branży elektroenergetycznej na terenie działania PGE Dystrybucja S.A. OŁD w RE </w:t>
      </w:r>
      <w:r w:rsidR="00DB0DD5">
        <w:rPr>
          <w:rFonts w:asciiTheme="minorHAnsi" w:hAnsiTheme="minorHAnsi" w:cstheme="minorHAnsi"/>
          <w:color w:val="auto"/>
          <w:spacing w:val="-15"/>
          <w:sz w:val="22"/>
          <w:szCs w:val="22"/>
        </w:rPr>
        <w:t xml:space="preserve">Żyrardów w podziale na </w:t>
      </w:r>
      <w:r w:rsidR="005D6D75">
        <w:rPr>
          <w:rFonts w:asciiTheme="minorHAnsi" w:hAnsiTheme="minorHAnsi" w:cstheme="minorHAnsi"/>
          <w:color w:val="auto"/>
          <w:spacing w:val="-15"/>
          <w:sz w:val="22"/>
          <w:szCs w:val="22"/>
        </w:rPr>
        <w:t>5</w:t>
      </w:r>
      <w:r w:rsidR="00DB0DD5">
        <w:rPr>
          <w:rFonts w:asciiTheme="minorHAnsi" w:hAnsiTheme="minorHAnsi" w:cstheme="minorHAnsi"/>
          <w:color w:val="auto"/>
          <w:spacing w:val="-15"/>
          <w:sz w:val="22"/>
          <w:szCs w:val="22"/>
        </w:rPr>
        <w:t xml:space="preserve"> części</w:t>
      </w:r>
      <w:r w:rsidR="00007D40" w:rsidRPr="002525F2">
        <w:rPr>
          <w:rFonts w:asciiTheme="minorHAnsi" w:hAnsiTheme="minorHAnsi" w:cstheme="minorHAnsi"/>
          <w:b w:val="0"/>
          <w:color w:val="auto"/>
          <w:szCs w:val="22"/>
        </w:rPr>
        <w:t xml:space="preserve">, </w:t>
      </w:r>
      <w:r w:rsidRPr="002525F2">
        <w:rPr>
          <w:rFonts w:asciiTheme="minorHAnsi" w:hAnsiTheme="minorHAnsi" w:cstheme="minorHAnsi"/>
          <w:b w:val="0"/>
          <w:color w:val="auto"/>
          <w:sz w:val="20"/>
          <w:lang w:eastAsia="pl-PL"/>
        </w:rPr>
        <w:t xml:space="preserve">oświadczamy, że </w:t>
      </w:r>
      <w:r w:rsidR="009F4D68" w:rsidRPr="002525F2">
        <w:rPr>
          <w:rFonts w:asciiTheme="minorHAnsi" w:hAnsiTheme="minorHAnsi" w:cstheme="minorHAnsi"/>
          <w:b w:val="0"/>
          <w:color w:val="auto"/>
          <w:sz w:val="20"/>
          <w:lang w:eastAsia="pl-PL"/>
        </w:rPr>
        <w:t>dysponujemy osobami przewidzianymi do realizacji zadania zdolnymi do wykonania przedmiotu zakupu, w tym które:</w:t>
      </w:r>
      <w:r w:rsidR="009F4D68" w:rsidRPr="002525F2">
        <w:rPr>
          <w:rFonts w:asciiTheme="minorHAnsi" w:hAnsiTheme="minorHAnsi" w:cstheme="minorHAnsi"/>
          <w:b w:val="0"/>
          <w:color w:val="auto"/>
          <w:sz w:val="20"/>
          <w:lang w:eastAsia="pl-PL"/>
        </w:rPr>
        <w:tab/>
      </w:r>
    </w:p>
    <w:p w14:paraId="634768BC" w14:textId="77777777" w:rsidR="00AF3002" w:rsidRPr="00D955E8" w:rsidRDefault="00AF3002" w:rsidP="00AF3002">
      <w:pPr>
        <w:numPr>
          <w:ilvl w:val="0"/>
          <w:numId w:val="7"/>
        </w:numPr>
        <w:spacing w:before="60" w:after="120" w:line="240" w:lineRule="auto"/>
        <w:ind w:left="426"/>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4ABA2EC0" w14:textId="77777777" w:rsidR="007354CB" w:rsidRDefault="00AF3002" w:rsidP="007354CB">
      <w:pPr>
        <w:numPr>
          <w:ilvl w:val="0"/>
          <w:numId w:val="7"/>
        </w:numPr>
        <w:spacing w:before="60" w:after="120" w:line="240" w:lineRule="auto"/>
        <w:ind w:left="426"/>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5813E891" w14:textId="7C587A7A" w:rsidR="00AF3002" w:rsidRPr="007354CB" w:rsidRDefault="00AF3002" w:rsidP="007354CB">
      <w:pPr>
        <w:numPr>
          <w:ilvl w:val="0"/>
          <w:numId w:val="7"/>
        </w:numPr>
        <w:spacing w:before="60" w:after="120" w:line="240" w:lineRule="auto"/>
        <w:ind w:left="426"/>
        <w:contextualSpacing/>
        <w:rPr>
          <w:rFonts w:asciiTheme="minorHAnsi" w:hAnsiTheme="minorHAnsi" w:cstheme="minorHAnsi"/>
          <w:sz w:val="20"/>
          <w:lang w:eastAsia="pl-PL"/>
        </w:rPr>
      </w:pPr>
      <w:r w:rsidRPr="007354CB">
        <w:rPr>
          <w:rFonts w:asciiTheme="minorHAnsi" w:hAnsiTheme="minorHAnsi" w:cstheme="minorHAnsi"/>
          <w:sz w:val="20"/>
          <w:lang w:eastAsia="pl-PL"/>
        </w:rPr>
        <w:t xml:space="preserve">posiadają uprawnienia do prowadzenia prac sieciowych (sieci i urządzenia </w:t>
      </w:r>
      <w:proofErr w:type="spellStart"/>
      <w:r w:rsidRPr="007354CB">
        <w:rPr>
          <w:rFonts w:asciiTheme="minorHAnsi" w:hAnsiTheme="minorHAnsi" w:cstheme="minorHAnsi"/>
          <w:sz w:val="20"/>
          <w:lang w:eastAsia="pl-PL"/>
        </w:rPr>
        <w:t>nN</w:t>
      </w:r>
      <w:proofErr w:type="spellEnd"/>
      <w:r w:rsidRPr="007354CB">
        <w:rPr>
          <w:rFonts w:asciiTheme="minorHAnsi" w:hAnsiTheme="minorHAnsi" w:cstheme="minorHAnsi"/>
          <w:sz w:val="20"/>
          <w:lang w:eastAsia="pl-PL"/>
        </w:rPr>
        <w:t>) w technologii PPN (prac pod napięciem) – 2 osoby</w:t>
      </w:r>
      <w:r w:rsidR="007354CB" w:rsidRPr="007354CB">
        <w:rPr>
          <w:rFonts w:asciiTheme="minorHAnsi" w:hAnsiTheme="minorHAnsi" w:cstheme="minorHAnsi"/>
          <w:sz w:val="20"/>
          <w:lang w:eastAsia="pl-PL"/>
        </w:rPr>
        <w:t xml:space="preserve"> (dotyczy </w:t>
      </w:r>
      <w:proofErr w:type="spellStart"/>
      <w:r w:rsidR="007354CB" w:rsidRPr="007354CB">
        <w:rPr>
          <w:rFonts w:asciiTheme="minorHAnsi" w:hAnsiTheme="minorHAnsi" w:cstheme="minorHAnsi"/>
          <w:sz w:val="20"/>
          <w:lang w:eastAsia="pl-PL"/>
        </w:rPr>
        <w:t>cz</w:t>
      </w:r>
      <w:proofErr w:type="spellEnd"/>
      <w:r w:rsidR="007354CB" w:rsidRPr="007354CB">
        <w:rPr>
          <w:rFonts w:asciiTheme="minorHAnsi" w:hAnsiTheme="minorHAnsi" w:cstheme="minorHAnsi"/>
          <w:sz w:val="20"/>
          <w:lang w:eastAsia="pl-PL"/>
        </w:rPr>
        <w:t xml:space="preserve"> 1,2,</w:t>
      </w:r>
      <w:r w:rsidR="005D6D75">
        <w:rPr>
          <w:rFonts w:asciiTheme="minorHAnsi" w:hAnsiTheme="minorHAnsi" w:cstheme="minorHAnsi"/>
          <w:sz w:val="20"/>
          <w:lang w:eastAsia="pl-PL"/>
        </w:rPr>
        <w:t>3,</w:t>
      </w:r>
      <w:bookmarkStart w:id="2" w:name="_GoBack"/>
      <w:bookmarkEnd w:id="2"/>
      <w:r w:rsidR="007354CB" w:rsidRPr="007354CB">
        <w:rPr>
          <w:rFonts w:asciiTheme="minorHAnsi" w:hAnsiTheme="minorHAnsi" w:cstheme="minorHAnsi"/>
          <w:sz w:val="20"/>
          <w:lang w:eastAsia="pl-PL"/>
        </w:rPr>
        <w:t xml:space="preserve">4, 5) </w:t>
      </w:r>
      <w:r w:rsidRPr="007354CB">
        <w:rPr>
          <w:rFonts w:asciiTheme="minorHAnsi" w:hAnsiTheme="minorHAnsi" w:cstheme="minorHAnsi"/>
          <w:sz w:val="20"/>
          <w:lang w:eastAsia="pl-PL"/>
        </w:rPr>
        <w:t xml:space="preserve">, </w:t>
      </w:r>
    </w:p>
    <w:p w14:paraId="0ECDF518" w14:textId="77777777" w:rsidR="00AF3002" w:rsidRDefault="00AF3002" w:rsidP="00AF3002">
      <w:pPr>
        <w:numPr>
          <w:ilvl w:val="0"/>
          <w:numId w:val="7"/>
        </w:numPr>
        <w:spacing w:before="60" w:after="120" w:line="240" w:lineRule="auto"/>
        <w:ind w:left="426"/>
        <w:contextualSpacing/>
        <w:jc w:val="left"/>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 xml:space="preserve">ycznych </w:t>
      </w:r>
      <w:r>
        <w:rPr>
          <w:rFonts w:asciiTheme="minorHAnsi" w:hAnsiTheme="minorHAnsi" w:cstheme="minorHAnsi"/>
          <w:sz w:val="20"/>
          <w:lang w:eastAsia="pl-PL"/>
        </w:rPr>
        <w:br/>
        <w:t>i elektroenergetycznych – 1 osoba.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A7E28" w14:textId="77777777" w:rsidR="009805EE" w:rsidRDefault="009805EE" w:rsidP="004A302B">
      <w:pPr>
        <w:spacing w:line="240" w:lineRule="auto"/>
      </w:pPr>
      <w:r>
        <w:separator/>
      </w:r>
    </w:p>
  </w:endnote>
  <w:endnote w:type="continuationSeparator" w:id="0">
    <w:p w14:paraId="48B40023" w14:textId="77777777" w:rsidR="009805EE" w:rsidRDefault="009805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EA72EF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D6D75">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D6D75">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20C8B" w14:textId="77777777" w:rsidR="009805EE" w:rsidRDefault="009805EE" w:rsidP="004A302B">
      <w:pPr>
        <w:spacing w:line="240" w:lineRule="auto"/>
      </w:pPr>
      <w:r>
        <w:separator/>
      </w:r>
    </w:p>
  </w:footnote>
  <w:footnote w:type="continuationSeparator" w:id="0">
    <w:p w14:paraId="7B26D656" w14:textId="77777777" w:rsidR="009805EE" w:rsidRDefault="009805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7E849C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07D40"/>
    <w:rsid w:val="00010207"/>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25F2"/>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ADB"/>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84B"/>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6E1"/>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6D75"/>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191"/>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4CB"/>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A90"/>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4AA9"/>
    <w:rsid w:val="007D6F04"/>
    <w:rsid w:val="007D7E9C"/>
    <w:rsid w:val="007E1BC8"/>
    <w:rsid w:val="007E1F0A"/>
    <w:rsid w:val="007E3062"/>
    <w:rsid w:val="007E3C64"/>
    <w:rsid w:val="007E51D6"/>
    <w:rsid w:val="007E5A99"/>
    <w:rsid w:val="007E5AD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05EE"/>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3F56"/>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D0BC7"/>
    <w:rsid w:val="00AD2645"/>
    <w:rsid w:val="00AD47D7"/>
    <w:rsid w:val="00AD6553"/>
    <w:rsid w:val="00AD7F35"/>
    <w:rsid w:val="00AE19DD"/>
    <w:rsid w:val="00AE1D6E"/>
    <w:rsid w:val="00AE24D4"/>
    <w:rsid w:val="00AE25E7"/>
    <w:rsid w:val="00AE2ABB"/>
    <w:rsid w:val="00AE2DAA"/>
    <w:rsid w:val="00AE2DB8"/>
    <w:rsid w:val="00AE36CA"/>
    <w:rsid w:val="00AE500B"/>
    <w:rsid w:val="00AE56CC"/>
    <w:rsid w:val="00AE6E5A"/>
    <w:rsid w:val="00AE7004"/>
    <w:rsid w:val="00AE76C3"/>
    <w:rsid w:val="00AF203D"/>
    <w:rsid w:val="00AF3002"/>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65B"/>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B49"/>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0DD5"/>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2AD4"/>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792A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3657497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osoby.docx</dmsv2BaseFileName>
    <dmsv2BaseDisplayName xmlns="http://schemas.microsoft.com/sharepoint/v3">Załącznik nr 8 do SWZ - oświadczenie osoby</dmsv2BaseDisplayName>
    <dmsv2SWPP2ObjectNumber xmlns="http://schemas.microsoft.com/sharepoint/v3">POST/DYS/OLD/GZ/02948/2025                        </dmsv2SWPP2ObjectNumber>
    <dmsv2SWPP2SumMD5 xmlns="http://schemas.microsoft.com/sharepoint/v3">31510648a5cdfd1b97b28aca36540785</dmsv2SWPP2SumMD5>
    <dmsv2BaseMoved xmlns="http://schemas.microsoft.com/sharepoint/v3">false</dmsv2BaseMoved>
    <dmsv2BaseIsSensitive xmlns="http://schemas.microsoft.com/sharepoint/v3">true</dmsv2BaseIsSensitive>
    <dmsv2SWPP2IDSWPP2 xmlns="http://schemas.microsoft.com/sharepoint/v3">689848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23128249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VMUH7Q3WANFY-367621228-6251</_dlc_DocId>
    <_dlc_DocIdUrl xmlns="a19cb1c7-c5c7-46d4-85ae-d83685407bba">
      <Url>https://swpp2.dms.gkpge.pl/sites/39/_layouts/15/DocIdRedir.aspx?ID=VMUH7Q3WANFY-367621228-6251</Url>
      <Description>VMUH7Q3WANFY-367621228-6251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1F9E810C-DFB7-43D8-96C4-022571EF098D}"/>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2D000AD-90D9-4473-85AB-E03A1C229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221</Words>
  <Characters>1327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Kaczorowska-Jakubowska Izabela [PGE Dystr. O.Łódź]</cp:lastModifiedBy>
  <cp:revision>23</cp:revision>
  <cp:lastPrinted>2021-02-26T13:14:00Z</cp:lastPrinted>
  <dcterms:created xsi:type="dcterms:W3CDTF">2022-02-01T08:26:00Z</dcterms:created>
  <dcterms:modified xsi:type="dcterms:W3CDTF">2025-04-03T10:43:00Z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_dlc_DocIdItemGuid">
    <vt:lpwstr>1248c663-d509-4fdc-9cff-743a263618ba</vt:lpwstr>
  </property>
</Properties>
</file>